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98589" w14:textId="77777777" w:rsidR="00493F64" w:rsidRDefault="00493F64">
      <w:pPr>
        <w:rPr>
          <w:rFonts w:ascii="Calibri" w:hAnsi="Calibri" w:cs="Arial"/>
          <w:b/>
          <w:bCs/>
          <w:sz w:val="28"/>
          <w:szCs w:val="28"/>
        </w:rPr>
      </w:pPr>
    </w:p>
    <w:p w14:paraId="3104B5D5" w14:textId="77777777" w:rsidR="00D21E8E" w:rsidRPr="00076E74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076E74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A93D43" w:rsidRPr="00076E74">
        <w:rPr>
          <w:rFonts w:ascii="Calibri" w:hAnsi="Calibri" w:cs="Arial"/>
          <w:b/>
          <w:bCs/>
          <w:sz w:val="28"/>
          <w:szCs w:val="28"/>
        </w:rPr>
        <w:t>4</w:t>
      </w:r>
      <w:r w:rsidRPr="00076E74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873D58">
        <w:rPr>
          <w:rFonts w:ascii="Calibri" w:hAnsi="Calibri" w:cs="Arial"/>
          <w:b/>
          <w:bCs/>
          <w:sz w:val="28"/>
          <w:szCs w:val="28"/>
        </w:rPr>
        <w:t>zadávací dokumentace</w:t>
      </w:r>
    </w:p>
    <w:p w14:paraId="1CC076C9" w14:textId="77777777" w:rsidR="00A93D43" w:rsidRDefault="00A93D43"/>
    <w:p w14:paraId="1E99BEA9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0B34115F" w14:textId="77777777" w:rsidR="00A93D43" w:rsidRDefault="00A93D43"/>
    <w:p w14:paraId="678B10EC" w14:textId="77777777" w:rsidR="00F25C35" w:rsidRPr="00F25C35" w:rsidRDefault="00F25C35" w:rsidP="00F25C35">
      <w:pPr>
        <w:jc w:val="center"/>
        <w:rPr>
          <w:rFonts w:ascii="Calibri" w:hAnsi="Calibri" w:cs="Arial"/>
          <w:b/>
          <w:szCs w:val="28"/>
          <w:lang w:val="x-none" w:eastAsia="x-none"/>
        </w:rPr>
      </w:pPr>
      <w:r w:rsidRPr="00F25C35">
        <w:rPr>
          <w:rFonts w:ascii="Calibri" w:hAnsi="Calibri" w:cs="Arial"/>
          <w:b/>
          <w:szCs w:val="28"/>
          <w:lang w:val="x-none" w:eastAsia="x-none"/>
        </w:rPr>
        <w:t xml:space="preserve">o splnění základní způsobilosti dle ustanovení § 74 zákona č. 134/2016 Sb., </w:t>
      </w:r>
    </w:p>
    <w:p w14:paraId="5D151C67" w14:textId="77777777" w:rsidR="00A93D43" w:rsidRPr="0094520F" w:rsidRDefault="00F25C35" w:rsidP="00F25C35">
      <w:pPr>
        <w:jc w:val="center"/>
      </w:pPr>
      <w:r w:rsidRPr="00F25C35">
        <w:rPr>
          <w:rFonts w:ascii="Calibri" w:hAnsi="Calibri" w:cs="Arial"/>
          <w:b/>
          <w:szCs w:val="28"/>
          <w:lang w:val="x-none" w:eastAsia="x-none"/>
        </w:rPr>
        <w:t xml:space="preserve">o zadávání veřejných zakázek, v platném znění (dále </w:t>
      </w:r>
      <w:r>
        <w:rPr>
          <w:rFonts w:ascii="Calibri" w:hAnsi="Calibri" w:cs="Arial"/>
          <w:b/>
          <w:szCs w:val="28"/>
          <w:lang w:val="x-none" w:eastAsia="x-none"/>
        </w:rPr>
        <w:t xml:space="preserve">také </w:t>
      </w:r>
      <w:r w:rsidRPr="00F25C35">
        <w:rPr>
          <w:rFonts w:ascii="Calibri" w:hAnsi="Calibri" w:cs="Arial"/>
          <w:b/>
          <w:szCs w:val="28"/>
          <w:lang w:val="x-none" w:eastAsia="x-none"/>
        </w:rPr>
        <w:t>jen „zákon“)</w:t>
      </w:r>
      <w:r w:rsidR="00A93D43" w:rsidRPr="0094520F">
        <w:t xml:space="preserve"> </w:t>
      </w:r>
    </w:p>
    <w:p w14:paraId="0DEF8020" w14:textId="77777777" w:rsidR="00A93D43" w:rsidRDefault="00A93D43"/>
    <w:p w14:paraId="381303E6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4C8951D7" w14:textId="77777777" w:rsidR="00A93D43" w:rsidRPr="0094520F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  <w:lang w:eastAsia="x-none"/>
        </w:rPr>
      </w:pPr>
      <w:r w:rsidRPr="0094520F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</w:p>
    <w:p w14:paraId="135A9417" w14:textId="63C14728" w:rsidR="00B42303" w:rsidRDefault="00893162" w:rsidP="00AB4505">
      <w:pPr>
        <w:spacing w:after="120"/>
        <w:rPr>
          <w:rFonts w:ascii="Calibri" w:hAnsi="Calibri" w:cs="Calibri"/>
          <w:b/>
          <w:bCs/>
        </w:rPr>
      </w:pPr>
      <w:r w:rsidRPr="00893162">
        <w:rPr>
          <w:rFonts w:ascii="Calibri" w:hAnsi="Calibri" w:cs="Calibri"/>
          <w:b/>
          <w:bCs/>
        </w:rPr>
        <w:t xml:space="preserve">Zajištění pravidelného svozu a likvidace biologicky rozložitelného odpadu z kuchyně a stravovny </w:t>
      </w:r>
      <w:r w:rsidR="00F959F7" w:rsidRPr="00F959F7">
        <w:rPr>
          <w:rFonts w:ascii="Calibri" w:hAnsi="Calibri" w:cs="Calibri"/>
          <w:b/>
          <w:bCs/>
        </w:rPr>
        <w:t>Pardubické</w:t>
      </w:r>
      <w:r w:rsidRPr="00893162">
        <w:rPr>
          <w:rFonts w:ascii="Calibri" w:hAnsi="Calibri" w:cs="Calibri"/>
          <w:b/>
          <w:bCs/>
        </w:rPr>
        <w:t xml:space="preserve"> nemocnice</w:t>
      </w:r>
    </w:p>
    <w:p w14:paraId="0BDA23CF" w14:textId="77777777" w:rsidR="00893162" w:rsidRPr="009774B3" w:rsidRDefault="00893162" w:rsidP="00AB4505">
      <w:pPr>
        <w:spacing w:after="120"/>
        <w:rPr>
          <w:rFonts w:ascii="Calibri" w:hAnsi="Calibri" w:cs="Calibri"/>
          <w:b/>
          <w:bCs/>
        </w:rPr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5185F216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14EFE08B" w14:textId="77777777" w:rsidR="00A93D43" w:rsidRPr="00A93D43" w:rsidRDefault="00A93D43" w:rsidP="006739FF">
            <w:pPr>
              <w:rPr>
                <w:rFonts w:ascii="Calibri" w:hAnsi="Calibri" w:cs="Arial"/>
                <w:b/>
                <w:color w:val="73767D"/>
              </w:rPr>
            </w:pPr>
            <w:r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267E96D7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1AA51BAC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Obchodní firma/název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B235B9E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46AF546A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616D72CC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Sídlo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ED9DAE5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4A984570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F463C73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IČO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489EEBA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795F4C43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4EACBACB" w14:textId="77777777" w:rsidR="00A93D43" w:rsidRPr="00A93D43" w:rsidRDefault="00A93D43" w:rsidP="006739FF">
            <w:pPr>
              <w:rPr>
                <w:rFonts w:ascii="Calibri" w:hAnsi="Calibri" w:cs="Arial"/>
                <w:bCs/>
              </w:rPr>
            </w:pPr>
            <w:r w:rsidRPr="00A93D43">
              <w:rPr>
                <w:rFonts w:ascii="Calibri" w:hAnsi="Calibri" w:cs="Arial"/>
              </w:rPr>
              <w:t xml:space="preserve">Osoba oprávněná </w:t>
            </w:r>
            <w:r w:rsidRPr="00A93D43">
              <w:rPr>
                <w:rFonts w:ascii="Calibri" w:hAnsi="Calibri" w:cs="Arial"/>
              </w:rPr>
              <w:br/>
              <w:t>jednat za dodavatele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386E72B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57FD98E7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36DFCBC8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429986C8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16D4794E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703E6639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24E47E16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6CC5E2B0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E966BD3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6BB38173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607A0619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každý člen statutárního orgánu této právnické osoby a </w:t>
      </w:r>
    </w:p>
    <w:p w14:paraId="4448C785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osoba zastupující tuto právnickou osobu v statutárním orgánu dodavatele. </w:t>
      </w:r>
    </w:p>
    <w:p w14:paraId="371B1C5F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Dále čestně prohlašuji, že účastní-li se zadávacího řízení pobočka závodu </w:t>
      </w:r>
    </w:p>
    <w:p w14:paraId="261C474C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25E7FFD5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504E6452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6A6B84BD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9D03687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3C8BA27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469A2D3B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3C5F9B7" w14:textId="77777777" w:rsidR="00D21E8E" w:rsidRDefault="00D21E8E">
      <w:r>
        <w:rPr>
          <w:rFonts w:ascii="Calibri" w:hAnsi="Calibri" w:cs="Calibri"/>
          <w:sz w:val="22"/>
          <w:szCs w:val="22"/>
        </w:rPr>
        <w:t>V ………………</w:t>
      </w:r>
      <w:r w:rsidR="00CC50F4">
        <w:rPr>
          <w:rFonts w:ascii="Calibri" w:hAnsi="Calibri" w:cs="Calibri"/>
          <w:sz w:val="22"/>
          <w:szCs w:val="22"/>
        </w:rPr>
        <w:t>……….</w:t>
      </w:r>
      <w:r>
        <w:rPr>
          <w:rFonts w:ascii="Calibri" w:hAnsi="Calibri" w:cs="Calibri"/>
          <w:sz w:val="22"/>
          <w:szCs w:val="22"/>
        </w:rPr>
        <w:t>…dne …..………</w:t>
      </w:r>
      <w:r w:rsidR="00CC50F4">
        <w:rPr>
          <w:rFonts w:ascii="Calibri" w:hAnsi="Calibri" w:cs="Calibri"/>
          <w:sz w:val="22"/>
          <w:szCs w:val="22"/>
        </w:rPr>
        <w:t>…</w:t>
      </w:r>
      <w:r w:rsidR="00076E74">
        <w:rPr>
          <w:rFonts w:ascii="Calibri" w:hAnsi="Calibri" w:cs="Calibri"/>
          <w:sz w:val="22"/>
          <w:szCs w:val="22"/>
        </w:rPr>
        <w:t>…..</w:t>
      </w:r>
    </w:p>
    <w:p w14:paraId="7D09ADAE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758E1FF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7E2E22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60AEF60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C8DFD5C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5E3D70D6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61EA758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1106C080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4B13A6C5" w14:textId="77777777" w:rsidR="00D21E8E" w:rsidRDefault="00D21E8E"/>
    <w:sectPr w:rsidR="00D21E8E" w:rsidSect="00FD76D7">
      <w:headerReference w:type="default" r:id="rId7"/>
      <w:footerReference w:type="default" r:id="rId8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B038C" w14:textId="77777777" w:rsidR="00A54A23" w:rsidRDefault="00A54A23">
      <w:r>
        <w:separator/>
      </w:r>
    </w:p>
  </w:endnote>
  <w:endnote w:type="continuationSeparator" w:id="0">
    <w:p w14:paraId="6334E595" w14:textId="77777777" w:rsidR="00A54A23" w:rsidRDefault="00A54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BE40D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5FF887E9" w14:textId="77777777" w:rsidR="00D21E8E" w:rsidRDefault="00D21E8E">
    <w:pPr>
      <w:pStyle w:val="Zpa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4C52B" w14:textId="77777777" w:rsidR="00A54A23" w:rsidRDefault="00A54A23">
      <w:r>
        <w:separator/>
      </w:r>
    </w:p>
  </w:footnote>
  <w:footnote w:type="continuationSeparator" w:id="0">
    <w:p w14:paraId="25FCF96B" w14:textId="77777777" w:rsidR="00A54A23" w:rsidRDefault="00A54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398F8" w14:textId="77777777" w:rsidR="00D21E8E" w:rsidRDefault="00D21E8E">
    <w:pPr>
      <w:pStyle w:val="Zhlav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pStyle w:val="Textpsmene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878125474">
    <w:abstractNumId w:val="0"/>
  </w:num>
  <w:num w:numId="2" w16cid:durableId="1874148483">
    <w:abstractNumId w:val="1"/>
  </w:num>
  <w:num w:numId="3" w16cid:durableId="646666018">
    <w:abstractNumId w:val="2"/>
  </w:num>
  <w:num w:numId="4" w16cid:durableId="1937978742">
    <w:abstractNumId w:val="3"/>
  </w:num>
  <w:num w:numId="5" w16cid:durableId="933436286">
    <w:abstractNumId w:val="4"/>
  </w:num>
  <w:num w:numId="6" w16cid:durableId="18051994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10B0E"/>
    <w:rsid w:val="00012DE5"/>
    <w:rsid w:val="0005125A"/>
    <w:rsid w:val="00076E74"/>
    <w:rsid w:val="001C5FDA"/>
    <w:rsid w:val="001D1F2A"/>
    <w:rsid w:val="001F4729"/>
    <w:rsid w:val="002B5769"/>
    <w:rsid w:val="002E7E37"/>
    <w:rsid w:val="0030394F"/>
    <w:rsid w:val="00312F1C"/>
    <w:rsid w:val="00344A73"/>
    <w:rsid w:val="003832CF"/>
    <w:rsid w:val="003974B8"/>
    <w:rsid w:val="003C07A7"/>
    <w:rsid w:val="00477FAD"/>
    <w:rsid w:val="00493F64"/>
    <w:rsid w:val="004D01E8"/>
    <w:rsid w:val="0055519C"/>
    <w:rsid w:val="005A44F8"/>
    <w:rsid w:val="00622770"/>
    <w:rsid w:val="006739FF"/>
    <w:rsid w:val="006A749B"/>
    <w:rsid w:val="006C2ACF"/>
    <w:rsid w:val="00786E28"/>
    <w:rsid w:val="007F1A15"/>
    <w:rsid w:val="00813524"/>
    <w:rsid w:val="00873D58"/>
    <w:rsid w:val="00893162"/>
    <w:rsid w:val="008B7A08"/>
    <w:rsid w:val="008D7147"/>
    <w:rsid w:val="008E5B9A"/>
    <w:rsid w:val="0094520B"/>
    <w:rsid w:val="0094520F"/>
    <w:rsid w:val="009774B3"/>
    <w:rsid w:val="009A60DD"/>
    <w:rsid w:val="00A31D7F"/>
    <w:rsid w:val="00A35FF4"/>
    <w:rsid w:val="00A54A23"/>
    <w:rsid w:val="00A9275F"/>
    <w:rsid w:val="00A93D43"/>
    <w:rsid w:val="00AB4505"/>
    <w:rsid w:val="00B152ED"/>
    <w:rsid w:val="00B2323E"/>
    <w:rsid w:val="00B42303"/>
    <w:rsid w:val="00B6638F"/>
    <w:rsid w:val="00B72B4C"/>
    <w:rsid w:val="00CC50F4"/>
    <w:rsid w:val="00D21E8E"/>
    <w:rsid w:val="00D439F7"/>
    <w:rsid w:val="00D53007"/>
    <w:rsid w:val="00D70398"/>
    <w:rsid w:val="00E7728F"/>
    <w:rsid w:val="00F11C1F"/>
    <w:rsid w:val="00F25C35"/>
    <w:rsid w:val="00F959F7"/>
    <w:rsid w:val="00FB46D9"/>
    <w:rsid w:val="00FD76D7"/>
    <w:rsid w:val="00FF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8348BDC"/>
  <w15:chartTrackingRefBased/>
  <w15:docId w15:val="{F9087388-FAC6-49B2-B103-3119886E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tabs>
        <w:tab w:val="num" w:pos="782"/>
        <w:tab w:val="left" w:pos="851"/>
      </w:tabs>
      <w:spacing w:before="120" w:after="120"/>
      <w:ind w:firstLine="425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2090</Characters>
  <Application>Microsoft Office Word</Application>
  <DocSecurity>0</DocSecurity>
  <Lines>50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Buchtová Martina (PKN-ZAK)</cp:lastModifiedBy>
  <cp:revision>6</cp:revision>
  <cp:lastPrinted>2021-08-09T10:19:00Z</cp:lastPrinted>
  <dcterms:created xsi:type="dcterms:W3CDTF">2025-12-23T09:26:00Z</dcterms:created>
  <dcterms:modified xsi:type="dcterms:W3CDTF">2026-01-07T12:07:00Z</dcterms:modified>
</cp:coreProperties>
</file>